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3E067015"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123E75" w:rsidRPr="00123E75">
        <w:rPr>
          <w:rFonts w:ascii="Verdana" w:hAnsi="Verdana" w:cstheme="minorHAnsi"/>
          <w:b/>
          <w:sz w:val="18"/>
          <w:szCs w:val="18"/>
          <w:lang w:eastAsia="pl-PL"/>
        </w:rPr>
        <w:t>POST/DYS/OZ/GZ/00036/2026</w:t>
      </w:r>
      <w:r w:rsidR="00123E75">
        <w:rPr>
          <w:rFonts w:ascii="Verdana" w:hAnsi="Verdana" w:cstheme="minorHAnsi"/>
          <w:b/>
          <w:sz w:val="18"/>
          <w:szCs w:val="18"/>
          <w:lang w:eastAsia="pl-PL"/>
        </w:rPr>
        <w:t xml:space="preserve"> </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AE0943">
        <w:rPr>
          <w:rFonts w:ascii="Verdana" w:hAnsi="Verdana" w:cstheme="minorHAnsi"/>
          <w:sz w:val="18"/>
          <w:szCs w:val="18"/>
          <w:lang w:eastAsia="pl-PL"/>
        </w:rPr>
        <w:t xml:space="preserve">. </w:t>
      </w:r>
      <w:r w:rsidR="00123E75" w:rsidRPr="00123E75">
        <w:rPr>
          <w:rFonts w:ascii="Verdana" w:hAnsi="Verdana" w:cstheme="minorHAnsi"/>
          <w:b/>
          <w:bCs/>
          <w:sz w:val="18"/>
          <w:szCs w:val="18"/>
          <w:lang w:eastAsia="pl-PL"/>
        </w:rPr>
        <w:t xml:space="preserve">Prace eksploatacyjne na terenie Rejonu Energetycznego Tomaszów Lubelski. Część 1 Redukcja materiału tworzącego gniazda bociana białego oraz wymiana platform gniazd na liniach </w:t>
      </w:r>
      <w:proofErr w:type="spellStart"/>
      <w:r w:rsidR="00123E75" w:rsidRPr="00123E75">
        <w:rPr>
          <w:rFonts w:ascii="Verdana" w:hAnsi="Verdana" w:cstheme="minorHAnsi"/>
          <w:b/>
          <w:bCs/>
          <w:sz w:val="18"/>
          <w:szCs w:val="18"/>
          <w:lang w:eastAsia="pl-PL"/>
        </w:rPr>
        <w:t>nN</w:t>
      </w:r>
      <w:proofErr w:type="spellEnd"/>
      <w:r w:rsidR="00123E75" w:rsidRPr="00123E75">
        <w:rPr>
          <w:rFonts w:ascii="Verdana" w:hAnsi="Verdana" w:cstheme="minorHAnsi"/>
          <w:b/>
          <w:bCs/>
          <w:sz w:val="18"/>
          <w:szCs w:val="18"/>
          <w:lang w:eastAsia="pl-PL"/>
        </w:rPr>
        <w:t xml:space="preserve"> na terenie PE Tyszowce, PE Hrubieszów RE Tomaszów Lub. Część 2 Redukcja materiału tworzącego gniazda bociana białego oraz wymiana platform gniazd na liniach </w:t>
      </w:r>
      <w:proofErr w:type="spellStart"/>
      <w:r w:rsidR="00123E75" w:rsidRPr="00123E75">
        <w:rPr>
          <w:rFonts w:ascii="Verdana" w:hAnsi="Verdana" w:cstheme="minorHAnsi"/>
          <w:b/>
          <w:bCs/>
          <w:sz w:val="18"/>
          <w:szCs w:val="18"/>
          <w:lang w:eastAsia="pl-PL"/>
        </w:rPr>
        <w:t>nN</w:t>
      </w:r>
      <w:proofErr w:type="spellEnd"/>
      <w:r w:rsidR="00123E75" w:rsidRPr="00123E75">
        <w:rPr>
          <w:rFonts w:ascii="Verdana" w:hAnsi="Verdana" w:cstheme="minorHAnsi"/>
          <w:b/>
          <w:bCs/>
          <w:sz w:val="18"/>
          <w:szCs w:val="18"/>
          <w:lang w:eastAsia="pl-PL"/>
        </w:rPr>
        <w:t xml:space="preserve"> na terenie PE Lubaczów, RU Tomaszów Lubelski RE Tomaszów L</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AE0943">
      <w:headerReference w:type="default" r:id="rId13"/>
      <w:footerReference w:type="default" r:id="rId14"/>
      <w:headerReference w:type="first" r:id="rId15"/>
      <w:pgSz w:w="11909" w:h="16834" w:code="9"/>
      <w:pgMar w:top="709" w:right="1277" w:bottom="993" w:left="1560" w:header="567" w:footer="5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BFA8" w14:textId="3F590FD6" w:rsidR="00123E75" w:rsidRPr="00123E75" w:rsidRDefault="00DD4B56" w:rsidP="00123E75">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54951A46" w14:textId="3746069A" w:rsidR="002369B6" w:rsidRPr="004F644A" w:rsidRDefault="00123E75" w:rsidP="00123E75">
    <w:pPr>
      <w:pStyle w:val="Nagwek"/>
      <w:tabs>
        <w:tab w:val="clear" w:pos="4536"/>
        <w:tab w:val="clear" w:pos="9072"/>
        <w:tab w:val="left" w:pos="5265"/>
      </w:tabs>
      <w:spacing w:after="120" w:line="276" w:lineRule="auto"/>
      <w:ind w:hanging="567"/>
      <w:rPr>
        <w:rFonts w:ascii="Calibri" w:hAnsi="Calibri" w:cs="Calibri"/>
        <w:sz w:val="18"/>
        <w:szCs w:val="18"/>
      </w:rPr>
    </w:pPr>
    <w:r>
      <w:rPr>
        <w:rFonts w:ascii="Verdana" w:hAnsi="Verdana"/>
        <w:sz w:val="14"/>
        <w:szCs w:val="14"/>
      </w:rPr>
      <w:t xml:space="preserve">            </w:t>
    </w:r>
    <w:r w:rsidRPr="00123E75">
      <w:rPr>
        <w:rFonts w:ascii="Verdana" w:hAnsi="Verdana"/>
        <w:sz w:val="14"/>
        <w:szCs w:val="14"/>
      </w:rPr>
      <w:t>POST/DYS/OZ/GZ/00036/2026</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1547B875" w14:textId="69B4C0E8" w:rsidR="00DD4B56" w:rsidRPr="00DD4B56" w:rsidRDefault="00123E75" w:rsidP="00DD4B56">
    <w:pPr>
      <w:pStyle w:val="Nagwek"/>
    </w:pPr>
    <w:r w:rsidRPr="00123E75">
      <w:rPr>
        <w:rFonts w:ascii="Verdana" w:hAnsi="Verdana"/>
        <w:sz w:val="14"/>
        <w:szCs w:val="14"/>
      </w:rPr>
      <w:t>POST/DYS/OZ/GZ/00036/2026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27A25"/>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4FFF"/>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3E75"/>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9ED"/>
    <w:rsid w:val="00166E39"/>
    <w:rsid w:val="00167D1F"/>
    <w:rsid w:val="0017066C"/>
    <w:rsid w:val="00171C78"/>
    <w:rsid w:val="001728F5"/>
    <w:rsid w:val="00173A31"/>
    <w:rsid w:val="001741FB"/>
    <w:rsid w:val="00174BE0"/>
    <w:rsid w:val="00175CDB"/>
    <w:rsid w:val="00176B3E"/>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B7F12"/>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4C6"/>
    <w:rsid w:val="0047096D"/>
    <w:rsid w:val="00471571"/>
    <w:rsid w:val="00471E73"/>
    <w:rsid w:val="004723E9"/>
    <w:rsid w:val="00474A5B"/>
    <w:rsid w:val="00474FC5"/>
    <w:rsid w:val="00475757"/>
    <w:rsid w:val="00476930"/>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44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594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1D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27664"/>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E3A"/>
    <w:rsid w:val="00AD0BC7"/>
    <w:rsid w:val="00AD2645"/>
    <w:rsid w:val="00AD2FB4"/>
    <w:rsid w:val="00AD4537"/>
    <w:rsid w:val="00AD47D7"/>
    <w:rsid w:val="00AD5224"/>
    <w:rsid w:val="00AD6553"/>
    <w:rsid w:val="00AE094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65D0E"/>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4F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96F58"/>
    <w:rsid w:val="00CA101E"/>
    <w:rsid w:val="00CA26B1"/>
    <w:rsid w:val="00CA309E"/>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6A19"/>
    <w:rsid w:val="00DC6FB4"/>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8394295">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6.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527</Words>
  <Characters>3163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Swatowska Beata [PGE Dystr. O.Zamość]</cp:lastModifiedBy>
  <cp:revision>28</cp:revision>
  <cp:lastPrinted>2025-11-04T06:46:00Z</cp:lastPrinted>
  <dcterms:created xsi:type="dcterms:W3CDTF">2025-05-23T09:07:00Z</dcterms:created>
  <dcterms:modified xsi:type="dcterms:W3CDTF">2026-01-13T10:01:00Z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